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___________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_____________, __-__  __________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AB42DD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Pr="00E33D99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</w:t>
      </w:r>
      <w:r w:rsidR="00901993">
        <w:rPr>
          <w:rFonts w:ascii="Cambria" w:hAnsi="Cambria" w:cs="Arial"/>
          <w:bCs/>
          <w:i/>
          <w:iCs/>
          <w:sz w:val="22"/>
          <w:szCs w:val="22"/>
        </w:rPr>
        <w:t>, gospodarki łąkowo-rolnej, prac z zakresu ochrony przeciwpożarowej</w:t>
      </w:r>
      <w:r w:rsidRPr="00E33D99">
        <w:rPr>
          <w:rFonts w:ascii="Cambria" w:hAnsi="Cambria" w:cs="Arial"/>
          <w:bCs/>
          <w:i/>
          <w:iCs/>
          <w:sz w:val="22"/>
          <w:szCs w:val="22"/>
        </w:rPr>
        <w:t xml:space="preserve"> na terenie Nadleśnictwa </w:t>
      </w:r>
      <w:r w:rsidR="00901993">
        <w:rPr>
          <w:rFonts w:ascii="Cambria" w:hAnsi="Cambria" w:cs="Arial"/>
          <w:bCs/>
          <w:i/>
          <w:iCs/>
          <w:sz w:val="22"/>
          <w:szCs w:val="22"/>
        </w:rPr>
        <w:t xml:space="preserve">Łuków </w:t>
      </w:r>
      <w:r w:rsidRPr="00E33D99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901993">
        <w:rPr>
          <w:rFonts w:ascii="Cambria" w:hAnsi="Cambria" w:cs="Arial"/>
          <w:bCs/>
          <w:i/>
          <w:iCs/>
          <w:sz w:val="22"/>
          <w:szCs w:val="22"/>
        </w:rPr>
        <w:t>2026</w:t>
      </w:r>
      <w:r w:rsidRPr="00D16198"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42D5" w14:textId="77777777" w:rsidR="004974A6" w:rsidRDefault="004974A6">
      <w:r>
        <w:separator/>
      </w:r>
    </w:p>
  </w:endnote>
  <w:endnote w:type="continuationSeparator" w:id="0">
    <w:p w14:paraId="33DA60EC" w14:textId="77777777" w:rsidR="004974A6" w:rsidRDefault="0049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6952C" w14:textId="77777777" w:rsidR="004974A6" w:rsidRDefault="004974A6">
      <w:r>
        <w:separator/>
      </w:r>
    </w:p>
  </w:footnote>
  <w:footnote w:type="continuationSeparator" w:id="0">
    <w:p w14:paraId="1FAC4699" w14:textId="77777777" w:rsidR="004974A6" w:rsidRDefault="004974A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175D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5669"/>
    <w:rsid w:val="00447AEC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5D80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974A6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065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7ED1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829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1993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398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056A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5F8E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9A8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4C63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3D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1120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Grzegorz Błaszczuk</cp:lastModifiedBy>
  <cp:revision>24</cp:revision>
  <cp:lastPrinted>2022-06-27T10:12:00Z</cp:lastPrinted>
  <dcterms:created xsi:type="dcterms:W3CDTF">2022-06-26T12:56:00Z</dcterms:created>
  <dcterms:modified xsi:type="dcterms:W3CDTF">2025-10-27T07:23:00Z</dcterms:modified>
</cp:coreProperties>
</file>